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6A76B1"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E33CAD" w:rsidRDefault="002B37A0" w:rsidP="00E33CAD">
      <w:pPr>
        <w:adjustRightInd w:val="0"/>
        <w:ind w:left="-284"/>
        <w:jc w:val="both"/>
        <w:rPr>
          <w:sz w:val="22"/>
          <w:szCs w:val="22"/>
        </w:rPr>
      </w:pPr>
      <w:r w:rsidRPr="00E33CAD">
        <w:rPr>
          <w:b/>
          <w:sz w:val="22"/>
          <w:szCs w:val="22"/>
        </w:rPr>
        <w:t>DI ESSERE AMMESSO A PARTECIPARE ALLA SELEZIONE PUBBL</w:t>
      </w:r>
      <w:r w:rsidR="006936A0" w:rsidRPr="00E33CAD">
        <w:rPr>
          <w:b/>
          <w:sz w:val="22"/>
          <w:szCs w:val="22"/>
        </w:rPr>
        <w:t xml:space="preserve">ICA PER IL CONFERIMENTO DI N. 1 INCARICO QUINQUENNALE, RINNOVABILE, DI DIRETTORE DI STRUTTURA COMPLESSA, </w:t>
      </w:r>
      <w:r w:rsidR="007233EB" w:rsidRPr="00E33CAD">
        <w:rPr>
          <w:b/>
          <w:sz w:val="22"/>
          <w:szCs w:val="22"/>
        </w:rPr>
        <w:t xml:space="preserve">PER LA DIREZIONE DELLA S.C. </w:t>
      </w:r>
      <w:r w:rsidR="0011206F">
        <w:rPr>
          <w:b/>
          <w:bCs/>
          <w:sz w:val="22"/>
          <w:szCs w:val="22"/>
        </w:rPr>
        <w:t>RADIOLOGIA OSPEDALIERO-TERRITORIALE</w:t>
      </w:r>
      <w:r w:rsidR="00E33CAD" w:rsidRPr="00E33CAD">
        <w:rPr>
          <w:b/>
          <w:bCs/>
          <w:sz w:val="22"/>
          <w:szCs w:val="22"/>
        </w:rPr>
        <w:t xml:space="preserve"> </w:t>
      </w:r>
      <w:r w:rsidR="00887AA6">
        <w:rPr>
          <w:b/>
          <w:sz w:val="22"/>
          <w:szCs w:val="22"/>
        </w:rPr>
        <w:t>DELLA ASL N. 4</w:t>
      </w:r>
      <w:r w:rsidR="00E33CAD" w:rsidRPr="00E33CAD">
        <w:rPr>
          <w:b/>
          <w:sz w:val="22"/>
          <w:szCs w:val="22"/>
        </w:rPr>
        <w:t xml:space="preserve"> </w:t>
      </w:r>
      <w:r w:rsidR="00887AA6">
        <w:rPr>
          <w:b/>
          <w:sz w:val="22"/>
          <w:szCs w:val="22"/>
        </w:rPr>
        <w:t>OGLIASTRA</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lastRenderedPageBreak/>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ndali dell’ARES e della ASL n.</w:t>
      </w:r>
      <w:r w:rsidR="009D44F7">
        <w:rPr>
          <w:bCs/>
          <w:sz w:val="22"/>
          <w:szCs w:val="22"/>
        </w:rPr>
        <w:t xml:space="preserve"> 4</w:t>
      </w:r>
      <w:r w:rsidR="0033475F">
        <w:rPr>
          <w:bCs/>
          <w:sz w:val="22"/>
          <w:szCs w:val="22"/>
        </w:rPr>
        <w:t xml:space="preserve"> del</w:t>
      </w:r>
      <w:r w:rsidR="009D44F7">
        <w:rPr>
          <w:bCs/>
          <w:sz w:val="22"/>
          <w:szCs w:val="22"/>
        </w:rPr>
        <w:t>l’Ogliastra</w:t>
      </w:r>
      <w:r w:rsidR="0033475F">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w:t>
      </w:r>
      <w:r w:rsidRPr="00590FA0">
        <w:rPr>
          <w:b/>
          <w:sz w:val="22"/>
          <w:szCs w:val="22"/>
        </w:rPr>
        <w:lastRenderedPageBreak/>
        <w:t>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00DA340E">
        <w:rPr>
          <w:b/>
          <w:spacing w:val="8"/>
          <w:sz w:val="22"/>
          <w:szCs w:val="22"/>
        </w:rPr>
        <w:t>13/61</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DA340E">
        <w:rPr>
          <w:b/>
          <w:spacing w:val="7"/>
          <w:sz w:val="22"/>
          <w:szCs w:val="22"/>
        </w:rPr>
        <w:t>06/04/2023</w:t>
      </w:r>
      <w:r w:rsidR="004B124B">
        <w:rPr>
          <w:b/>
          <w:sz w:val="22"/>
          <w:szCs w:val="22"/>
        </w:rPr>
        <w:t>.</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w:t>
      </w:r>
      <w:r w:rsidRPr="00A51166">
        <w:lastRenderedPageBreak/>
        <w:t xml:space="preserve">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lastRenderedPageBreak/>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6B1" w:rsidRDefault="006A76B1" w:rsidP="00012291">
      <w:r>
        <w:separator/>
      </w:r>
    </w:p>
  </w:endnote>
  <w:endnote w:type="continuationSeparator" w:id="0">
    <w:p w:rsidR="006A76B1" w:rsidRDefault="006A76B1"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65C2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65C2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BC458D">
      <w:rPr>
        <w:rStyle w:val="Numeropagina"/>
        <w:noProof/>
      </w:rPr>
      <w:t>2</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665C28" w:rsidRPr="003966CB">
      <w:rPr>
        <w:rStyle w:val="Numeropagina"/>
      </w:rPr>
      <w:fldChar w:fldCharType="begin"/>
    </w:r>
    <w:r w:rsidRPr="003966CB">
      <w:rPr>
        <w:rStyle w:val="Numeropagina"/>
      </w:rPr>
      <w:instrText xml:space="preserve"> PAGE </w:instrText>
    </w:r>
    <w:r w:rsidR="00665C28" w:rsidRPr="003966CB">
      <w:rPr>
        <w:rStyle w:val="Numeropagina"/>
      </w:rPr>
      <w:fldChar w:fldCharType="separate"/>
    </w:r>
    <w:r>
      <w:rPr>
        <w:rStyle w:val="Numeropagina"/>
        <w:noProof/>
      </w:rPr>
      <w:t>22</w:t>
    </w:r>
    <w:r w:rsidR="00665C28" w:rsidRPr="003966CB">
      <w:rPr>
        <w:rStyle w:val="Numeropagina"/>
      </w:rPr>
      <w:fldChar w:fldCharType="end"/>
    </w:r>
    <w:r w:rsidRPr="003966CB">
      <w:rPr>
        <w:rStyle w:val="Numeropagina"/>
      </w:rPr>
      <w:t xml:space="preserve"> di </w:t>
    </w:r>
    <w:r w:rsidR="00665C28" w:rsidRPr="003966CB">
      <w:rPr>
        <w:rStyle w:val="Numeropagina"/>
      </w:rPr>
      <w:fldChar w:fldCharType="begin"/>
    </w:r>
    <w:r w:rsidRPr="003966CB">
      <w:rPr>
        <w:rStyle w:val="Numeropagina"/>
      </w:rPr>
      <w:instrText xml:space="preserve"> NUMPAGES </w:instrText>
    </w:r>
    <w:r w:rsidR="00665C28" w:rsidRPr="003966CB">
      <w:rPr>
        <w:rStyle w:val="Numeropagina"/>
      </w:rPr>
      <w:fldChar w:fldCharType="separate"/>
    </w:r>
    <w:r w:rsidR="00F120BF">
      <w:rPr>
        <w:rStyle w:val="Numeropagina"/>
        <w:noProof/>
      </w:rPr>
      <w:t>15</w:t>
    </w:r>
    <w:r w:rsidR="00665C2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6B1" w:rsidRDefault="006A76B1" w:rsidP="00012291">
      <w:r>
        <w:separator/>
      </w:r>
    </w:p>
  </w:footnote>
  <w:footnote w:type="continuationSeparator" w:id="0">
    <w:p w:rsidR="006A76B1" w:rsidRDefault="006A76B1"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F6A54"/>
    <w:rsid w:val="001000BD"/>
    <w:rsid w:val="0011206F"/>
    <w:rsid w:val="001127CF"/>
    <w:rsid w:val="00126B66"/>
    <w:rsid w:val="00134D86"/>
    <w:rsid w:val="00140D05"/>
    <w:rsid w:val="00147EE2"/>
    <w:rsid w:val="001608C1"/>
    <w:rsid w:val="001642D0"/>
    <w:rsid w:val="001643DE"/>
    <w:rsid w:val="001805B8"/>
    <w:rsid w:val="0019062A"/>
    <w:rsid w:val="001960D9"/>
    <w:rsid w:val="0019688B"/>
    <w:rsid w:val="00196C2F"/>
    <w:rsid w:val="001A228F"/>
    <w:rsid w:val="001A59C6"/>
    <w:rsid w:val="001B289F"/>
    <w:rsid w:val="001E273F"/>
    <w:rsid w:val="001E61A3"/>
    <w:rsid w:val="001F2B3E"/>
    <w:rsid w:val="001F46A3"/>
    <w:rsid w:val="00202D07"/>
    <w:rsid w:val="00225411"/>
    <w:rsid w:val="002257B4"/>
    <w:rsid w:val="0024131B"/>
    <w:rsid w:val="002448EB"/>
    <w:rsid w:val="00266A94"/>
    <w:rsid w:val="00272857"/>
    <w:rsid w:val="00272A7E"/>
    <w:rsid w:val="002755B3"/>
    <w:rsid w:val="00282835"/>
    <w:rsid w:val="00286D81"/>
    <w:rsid w:val="0029080F"/>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164D7"/>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C0A05"/>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A76B1"/>
    <w:rsid w:val="006B64B2"/>
    <w:rsid w:val="006B7A0F"/>
    <w:rsid w:val="006C4258"/>
    <w:rsid w:val="006D4CD4"/>
    <w:rsid w:val="006E2E34"/>
    <w:rsid w:val="006F642A"/>
    <w:rsid w:val="00712BDB"/>
    <w:rsid w:val="00713034"/>
    <w:rsid w:val="00713F09"/>
    <w:rsid w:val="007160F1"/>
    <w:rsid w:val="007233EB"/>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7EE"/>
    <w:rsid w:val="008146BD"/>
    <w:rsid w:val="00820478"/>
    <w:rsid w:val="008228BD"/>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19F5"/>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C458D"/>
    <w:rsid w:val="00BD2E9D"/>
    <w:rsid w:val="00BE191F"/>
    <w:rsid w:val="00BE48D1"/>
    <w:rsid w:val="00C02CA8"/>
    <w:rsid w:val="00C0549D"/>
    <w:rsid w:val="00C10DCB"/>
    <w:rsid w:val="00C175B3"/>
    <w:rsid w:val="00C261DC"/>
    <w:rsid w:val="00C321A4"/>
    <w:rsid w:val="00C35938"/>
    <w:rsid w:val="00C44154"/>
    <w:rsid w:val="00C7308A"/>
    <w:rsid w:val="00C77C95"/>
    <w:rsid w:val="00C800CB"/>
    <w:rsid w:val="00C86AA9"/>
    <w:rsid w:val="00C90A6A"/>
    <w:rsid w:val="00CD726D"/>
    <w:rsid w:val="00CE731A"/>
    <w:rsid w:val="00CF0BA1"/>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1B8B"/>
    <w:rsid w:val="00E17967"/>
    <w:rsid w:val="00E30455"/>
    <w:rsid w:val="00E33CAD"/>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21C44-5EF3-4A31-A75A-E90184FCA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5682</Words>
  <Characters>32391</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Valentina Pusceddu</cp:lastModifiedBy>
  <cp:revision>2</cp:revision>
  <cp:lastPrinted>2022-05-23T09:15:00Z</cp:lastPrinted>
  <dcterms:created xsi:type="dcterms:W3CDTF">2023-06-08T06:54:00Z</dcterms:created>
  <dcterms:modified xsi:type="dcterms:W3CDTF">2023-06-08T06:54:00Z</dcterms:modified>
</cp:coreProperties>
</file>